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EB6AF2" w14:textId="6083FB86" w:rsidR="00C17172" w:rsidRPr="000A1CF6" w:rsidRDefault="00C17172" w:rsidP="00C17172">
      <w:pPr>
        <w:spacing w:before="100" w:beforeAutospacing="1" w:after="100" w:afterAutospacing="1"/>
        <w:outlineLvl w:val="2"/>
        <w:rPr>
          <w:rFonts w:ascii="Segoe UI" w:eastAsia="Times New Roman" w:hAnsi="Segoe UI" w:cs="Segoe UI"/>
          <w:b/>
          <w:bCs/>
          <w:sz w:val="36"/>
          <w:szCs w:val="36"/>
          <w:lang w:eastAsia="en-GB"/>
        </w:rPr>
      </w:pPr>
      <w:r w:rsidRPr="00C17172">
        <w:rPr>
          <w:rFonts w:ascii="Segoe UI" w:eastAsia="Times New Roman" w:hAnsi="Segoe UI" w:cs="Segoe UI"/>
          <w:b/>
          <w:bCs/>
          <w:sz w:val="36"/>
          <w:szCs w:val="36"/>
          <w:lang w:eastAsia="en-GB"/>
        </w:rPr>
        <w:t>Wearable Technology Policy</w:t>
      </w:r>
      <w:r w:rsidRPr="000A1CF6">
        <w:rPr>
          <w:rFonts w:ascii="Segoe UI" w:eastAsia="Times New Roman" w:hAnsi="Segoe UI" w:cs="Segoe UI"/>
          <w:b/>
          <w:bCs/>
          <w:sz w:val="36"/>
          <w:szCs w:val="36"/>
          <w:lang w:eastAsia="en-GB"/>
        </w:rPr>
        <w:t xml:space="preserve"> (EYFS September 2025)</w:t>
      </w:r>
    </w:p>
    <w:p w14:paraId="7DD93094" w14:textId="3E963BF8" w:rsidR="00C17172" w:rsidRPr="00C17172" w:rsidRDefault="00C17172" w:rsidP="00C17172">
      <w:pPr>
        <w:spacing w:before="100" w:beforeAutospacing="1" w:after="100" w:afterAutospacing="1"/>
        <w:rPr>
          <w:rFonts w:ascii="Segoe UI" w:eastAsia="Times New Roman" w:hAnsi="Segoe UI" w:cs="Segoe UI"/>
          <w:b/>
          <w:bCs/>
          <w:sz w:val="36"/>
          <w:szCs w:val="36"/>
          <w:lang w:eastAsia="en-GB"/>
        </w:rPr>
      </w:pPr>
      <w:r w:rsidRPr="00C17172">
        <w:rPr>
          <w:rFonts w:ascii="Segoe UI" w:eastAsia="Times New Roman" w:hAnsi="Segoe UI" w:cs="Segoe UI"/>
          <w:sz w:val="28"/>
          <w:szCs w:val="28"/>
          <w:lang w:eastAsia="en-GB"/>
        </w:rPr>
        <w:br/>
      </w:r>
      <w:r w:rsidRPr="00C17172">
        <w:rPr>
          <w:rFonts w:ascii="Segoe UI" w:eastAsia="Times New Roman" w:hAnsi="Segoe UI" w:cs="Segoe UI"/>
          <w:b/>
          <w:bCs/>
          <w:sz w:val="28"/>
          <w:szCs w:val="28"/>
          <w:lang w:eastAsia="en-GB"/>
        </w:rPr>
        <w:t>Policy Statement:</w:t>
      </w:r>
      <w:r w:rsidRPr="00C17172">
        <w:rPr>
          <w:rFonts w:ascii="Segoe UI" w:eastAsia="Times New Roman" w:hAnsi="Segoe UI" w:cs="Segoe UI"/>
          <w:sz w:val="28"/>
          <w:szCs w:val="28"/>
          <w:lang w:eastAsia="en-GB"/>
        </w:rPr>
        <w:br/>
        <w:t xml:space="preserve">At </w:t>
      </w:r>
      <w:r w:rsidR="00600291">
        <w:rPr>
          <w:rFonts w:ascii="Segoe UI" w:eastAsia="Times New Roman" w:hAnsi="Segoe UI" w:cs="Segoe UI"/>
          <w:sz w:val="28"/>
          <w:szCs w:val="28"/>
          <w:lang w:eastAsia="en-GB"/>
        </w:rPr>
        <w:t>Little Acorns preschool</w:t>
      </w:r>
      <w:r w:rsidRPr="00C17172">
        <w:rPr>
          <w:rFonts w:ascii="Segoe UI" w:eastAsia="Times New Roman" w:hAnsi="Segoe UI" w:cs="Segoe UI"/>
          <w:sz w:val="28"/>
          <w:szCs w:val="28"/>
          <w:lang w:eastAsia="en-GB"/>
        </w:rPr>
        <w:t>, the safety, privacy, and safeguarding of the children in our care is our highest priority. This Wearable Technology Policy outlines our procedures for managing and restricting the use of wearable technology that may record or transmit audio, video, or location data within the setting.</w:t>
      </w:r>
    </w:p>
    <w:p w14:paraId="1029877E" w14:textId="77777777" w:rsidR="00C17172" w:rsidRPr="00C17172" w:rsidRDefault="00C17172" w:rsidP="00C17172">
      <w:pPr>
        <w:spacing w:before="100" w:beforeAutospacing="1" w:after="100" w:afterAutospacing="1"/>
        <w:rPr>
          <w:rFonts w:ascii="Segoe UI" w:eastAsia="Times New Roman" w:hAnsi="Segoe UI" w:cs="Segoe UI"/>
          <w:sz w:val="28"/>
          <w:szCs w:val="28"/>
          <w:lang w:eastAsia="en-GB"/>
        </w:rPr>
      </w:pPr>
      <w:r w:rsidRPr="00C17172">
        <w:rPr>
          <w:rFonts w:ascii="Segoe UI" w:eastAsia="Times New Roman" w:hAnsi="Segoe UI" w:cs="Segoe UI"/>
          <w:b/>
          <w:bCs/>
          <w:sz w:val="28"/>
          <w:szCs w:val="28"/>
          <w:lang w:eastAsia="en-GB"/>
        </w:rPr>
        <w:t>Purpose:</w:t>
      </w:r>
      <w:r w:rsidRPr="00C17172">
        <w:rPr>
          <w:rFonts w:ascii="Segoe UI" w:eastAsia="Times New Roman" w:hAnsi="Segoe UI" w:cs="Segoe UI"/>
          <w:sz w:val="28"/>
          <w:szCs w:val="28"/>
          <w:lang w:eastAsia="en-GB"/>
        </w:rPr>
        <w:br/>
        <w:t>This policy aims to ensure that wearable technology does not compromise children’s privacy, breach data protection laws, or interfere with safeguarding responsibilities.</w:t>
      </w:r>
    </w:p>
    <w:p w14:paraId="243FABA4" w14:textId="77777777" w:rsidR="00C17172" w:rsidRPr="00C17172" w:rsidRDefault="00C17172" w:rsidP="00C17172">
      <w:pPr>
        <w:spacing w:before="100" w:beforeAutospacing="1" w:after="100" w:afterAutospacing="1"/>
        <w:rPr>
          <w:rFonts w:ascii="Segoe UI" w:eastAsia="Times New Roman" w:hAnsi="Segoe UI" w:cs="Segoe UI"/>
          <w:sz w:val="28"/>
          <w:szCs w:val="28"/>
          <w:lang w:eastAsia="en-GB"/>
        </w:rPr>
      </w:pPr>
      <w:r w:rsidRPr="00C17172">
        <w:rPr>
          <w:rFonts w:ascii="Segoe UI" w:eastAsia="Times New Roman" w:hAnsi="Segoe UI" w:cs="Segoe UI"/>
          <w:b/>
          <w:bCs/>
          <w:sz w:val="28"/>
          <w:szCs w:val="28"/>
          <w:lang w:eastAsia="en-GB"/>
        </w:rPr>
        <w:t>Definition of Wearable Technology:</w:t>
      </w:r>
      <w:r w:rsidRPr="00C17172">
        <w:rPr>
          <w:rFonts w:ascii="Segoe UI" w:eastAsia="Times New Roman" w:hAnsi="Segoe UI" w:cs="Segoe UI"/>
          <w:sz w:val="28"/>
          <w:szCs w:val="28"/>
          <w:lang w:eastAsia="en-GB"/>
        </w:rPr>
        <w:br/>
        <w:t>Wearable technology includes, but is not limited to:</w:t>
      </w:r>
      <w:r w:rsidRPr="00C17172">
        <w:rPr>
          <w:rFonts w:ascii="Segoe UI" w:eastAsia="Times New Roman" w:hAnsi="Segoe UI" w:cs="Segoe UI"/>
          <w:sz w:val="28"/>
          <w:szCs w:val="28"/>
          <w:lang w:eastAsia="en-GB"/>
        </w:rPr>
        <w:br/>
        <w:t>• Smart watches with cameras, microphones, or messaging capabilities</w:t>
      </w:r>
      <w:r w:rsidRPr="00C17172">
        <w:rPr>
          <w:rFonts w:ascii="Segoe UI" w:eastAsia="Times New Roman" w:hAnsi="Segoe UI" w:cs="Segoe UI"/>
          <w:sz w:val="28"/>
          <w:szCs w:val="28"/>
          <w:lang w:eastAsia="en-GB"/>
        </w:rPr>
        <w:br/>
        <w:t>• Smart glasses with recording or live streaming functionality</w:t>
      </w:r>
      <w:r w:rsidRPr="00C17172">
        <w:rPr>
          <w:rFonts w:ascii="Segoe UI" w:eastAsia="Times New Roman" w:hAnsi="Segoe UI" w:cs="Segoe UI"/>
          <w:sz w:val="28"/>
          <w:szCs w:val="28"/>
          <w:lang w:eastAsia="en-GB"/>
        </w:rPr>
        <w:br/>
        <w:t>• Fitness bands that can transmit data</w:t>
      </w:r>
      <w:r w:rsidRPr="00C17172">
        <w:rPr>
          <w:rFonts w:ascii="Segoe UI" w:eastAsia="Times New Roman" w:hAnsi="Segoe UI" w:cs="Segoe UI"/>
          <w:sz w:val="28"/>
          <w:szCs w:val="28"/>
          <w:lang w:eastAsia="en-GB"/>
        </w:rPr>
        <w:br/>
        <w:t xml:space="preserve">• </w:t>
      </w:r>
      <w:proofErr w:type="spellStart"/>
      <w:r w:rsidRPr="00C17172">
        <w:rPr>
          <w:rFonts w:ascii="Segoe UI" w:eastAsia="Times New Roman" w:hAnsi="Segoe UI" w:cs="Segoe UI"/>
          <w:sz w:val="28"/>
          <w:szCs w:val="28"/>
          <w:lang w:eastAsia="en-GB"/>
        </w:rPr>
        <w:t>Any body</w:t>
      </w:r>
      <w:proofErr w:type="spellEnd"/>
      <w:r w:rsidRPr="00C17172">
        <w:rPr>
          <w:rFonts w:ascii="Segoe UI" w:eastAsia="Times New Roman" w:hAnsi="Segoe UI" w:cs="Segoe UI"/>
          <w:sz w:val="28"/>
          <w:szCs w:val="28"/>
          <w:lang w:eastAsia="en-GB"/>
        </w:rPr>
        <w:t>-worn device capable of capturing images, video, sound, or GPS location</w:t>
      </w:r>
    </w:p>
    <w:p w14:paraId="39A87544" w14:textId="16511D81" w:rsidR="00C17172" w:rsidRPr="00C17172" w:rsidRDefault="00C17172" w:rsidP="00C17172">
      <w:pPr>
        <w:spacing w:before="100" w:beforeAutospacing="1" w:after="100" w:afterAutospacing="1"/>
        <w:rPr>
          <w:rFonts w:ascii="Segoe UI" w:eastAsia="Times New Roman" w:hAnsi="Segoe UI" w:cs="Segoe UI"/>
          <w:sz w:val="28"/>
          <w:szCs w:val="28"/>
          <w:lang w:eastAsia="en-GB"/>
        </w:rPr>
      </w:pPr>
      <w:r w:rsidRPr="00C17172">
        <w:rPr>
          <w:rFonts w:ascii="Segoe UI" w:eastAsia="Times New Roman" w:hAnsi="Segoe UI" w:cs="Segoe UI"/>
          <w:b/>
          <w:bCs/>
          <w:sz w:val="28"/>
          <w:szCs w:val="28"/>
          <w:lang w:eastAsia="en-GB"/>
        </w:rPr>
        <w:t>General Rules:</w:t>
      </w:r>
      <w:r w:rsidRPr="00C17172">
        <w:rPr>
          <w:rFonts w:ascii="Segoe UI" w:eastAsia="Times New Roman" w:hAnsi="Segoe UI" w:cs="Segoe UI"/>
          <w:sz w:val="28"/>
          <w:szCs w:val="28"/>
          <w:lang w:eastAsia="en-GB"/>
        </w:rPr>
        <w:br/>
        <w:t>• Children are not permitted to wear or bring wearable technology into the setting unless explicitly agreed in advance for medical or SEND purposes.</w:t>
      </w:r>
      <w:r w:rsidRPr="00C17172">
        <w:rPr>
          <w:rFonts w:ascii="Segoe UI" w:eastAsia="Times New Roman" w:hAnsi="Segoe UI" w:cs="Segoe UI"/>
          <w:sz w:val="28"/>
          <w:szCs w:val="28"/>
          <w:lang w:eastAsia="en-GB"/>
        </w:rPr>
        <w:br/>
        <w:t>• Staff and visitors must not wear or use wearable technology capable of recording or transmitting data while on the premises unless it is essential and authorised (e.g., for medical alerts).</w:t>
      </w:r>
      <w:r w:rsidRPr="00C17172">
        <w:rPr>
          <w:rFonts w:ascii="Segoe UI" w:eastAsia="Times New Roman" w:hAnsi="Segoe UI" w:cs="Segoe UI"/>
          <w:sz w:val="28"/>
          <w:szCs w:val="28"/>
          <w:lang w:eastAsia="en-GB"/>
        </w:rPr>
        <w:br/>
        <w:t>• Any exceptions must be risk assessed and documented.</w:t>
      </w:r>
    </w:p>
    <w:p w14:paraId="0EA77E82" w14:textId="77777777" w:rsidR="00C17172" w:rsidRPr="00C17172" w:rsidRDefault="00C17172" w:rsidP="00C17172">
      <w:pPr>
        <w:spacing w:before="100" w:beforeAutospacing="1" w:after="100" w:afterAutospacing="1"/>
        <w:rPr>
          <w:rFonts w:ascii="Segoe UI" w:eastAsia="Times New Roman" w:hAnsi="Segoe UI" w:cs="Segoe UI"/>
          <w:sz w:val="28"/>
          <w:szCs w:val="28"/>
          <w:lang w:eastAsia="en-GB"/>
        </w:rPr>
      </w:pPr>
      <w:r w:rsidRPr="00C17172">
        <w:rPr>
          <w:rFonts w:ascii="Segoe UI" w:eastAsia="Times New Roman" w:hAnsi="Segoe UI" w:cs="Segoe UI"/>
          <w:b/>
          <w:bCs/>
          <w:sz w:val="28"/>
          <w:szCs w:val="28"/>
          <w:lang w:eastAsia="en-GB"/>
        </w:rPr>
        <w:t>Staff Responsibilities:</w:t>
      </w:r>
      <w:r w:rsidRPr="00C17172">
        <w:rPr>
          <w:rFonts w:ascii="Segoe UI" w:eastAsia="Times New Roman" w:hAnsi="Segoe UI" w:cs="Segoe UI"/>
          <w:sz w:val="28"/>
          <w:szCs w:val="28"/>
          <w:lang w:eastAsia="en-GB"/>
        </w:rPr>
        <w:br/>
        <w:t>• Staff must not use wearable technology during working hours unless it is part of an agreed reasonable adjustment or essential for health reasons (e.g., diabetes monitors).</w:t>
      </w:r>
      <w:r w:rsidRPr="00C17172">
        <w:rPr>
          <w:rFonts w:ascii="Segoe UI" w:eastAsia="Times New Roman" w:hAnsi="Segoe UI" w:cs="Segoe UI"/>
          <w:sz w:val="28"/>
          <w:szCs w:val="28"/>
          <w:lang w:eastAsia="en-GB"/>
        </w:rPr>
        <w:br/>
        <w:t>• Any smart devices must be disabled from recording or connecting to the internet while on the premises.</w:t>
      </w:r>
      <w:r w:rsidRPr="00C17172">
        <w:rPr>
          <w:rFonts w:ascii="Segoe UI" w:eastAsia="Times New Roman" w:hAnsi="Segoe UI" w:cs="Segoe UI"/>
          <w:sz w:val="28"/>
          <w:szCs w:val="28"/>
          <w:lang w:eastAsia="en-GB"/>
        </w:rPr>
        <w:br/>
      </w:r>
      <w:r w:rsidRPr="00C17172">
        <w:rPr>
          <w:rFonts w:ascii="Segoe UI" w:eastAsia="Times New Roman" w:hAnsi="Segoe UI" w:cs="Segoe UI"/>
          <w:sz w:val="28"/>
          <w:szCs w:val="28"/>
          <w:lang w:eastAsia="en-GB"/>
        </w:rPr>
        <w:lastRenderedPageBreak/>
        <w:t>• Staff are expected to store personal smartwatches or wearable devices with similar functions in secure staff-only areas if they cannot be used in compliance with this policy.</w:t>
      </w:r>
    </w:p>
    <w:p w14:paraId="4AACFBAC" w14:textId="117EEDBD" w:rsidR="00C17172" w:rsidRPr="00C17172" w:rsidRDefault="00C17172" w:rsidP="00C17172">
      <w:pPr>
        <w:spacing w:before="100" w:beforeAutospacing="1" w:after="100" w:afterAutospacing="1"/>
        <w:rPr>
          <w:rFonts w:ascii="Segoe UI" w:eastAsia="Times New Roman" w:hAnsi="Segoe UI" w:cs="Segoe UI"/>
          <w:sz w:val="28"/>
          <w:szCs w:val="28"/>
          <w:lang w:eastAsia="en-GB"/>
        </w:rPr>
      </w:pPr>
      <w:r w:rsidRPr="00C17172">
        <w:rPr>
          <w:rFonts w:ascii="Segoe UI" w:eastAsia="Times New Roman" w:hAnsi="Segoe UI" w:cs="Segoe UI"/>
          <w:b/>
          <w:bCs/>
          <w:sz w:val="28"/>
          <w:szCs w:val="28"/>
          <w:lang w:eastAsia="en-GB"/>
        </w:rPr>
        <w:t>Parental and Visitor Guidance:</w:t>
      </w:r>
      <w:r w:rsidRPr="00C17172">
        <w:rPr>
          <w:rFonts w:ascii="Segoe UI" w:eastAsia="Times New Roman" w:hAnsi="Segoe UI" w:cs="Segoe UI"/>
          <w:sz w:val="28"/>
          <w:szCs w:val="28"/>
          <w:lang w:eastAsia="en-GB"/>
        </w:rPr>
        <w:br/>
        <w:t>• Parents and visitors will be asked to remove or disable wearable technology that has recording capabilities when entering the setting.</w:t>
      </w:r>
    </w:p>
    <w:p w14:paraId="693FC308" w14:textId="77777777" w:rsidR="00C17172" w:rsidRPr="00C17172" w:rsidRDefault="00C17172" w:rsidP="00C17172">
      <w:pPr>
        <w:spacing w:before="100" w:beforeAutospacing="1" w:after="100" w:afterAutospacing="1"/>
        <w:rPr>
          <w:rFonts w:ascii="Segoe UI" w:eastAsia="Times New Roman" w:hAnsi="Segoe UI" w:cs="Segoe UI"/>
          <w:sz w:val="28"/>
          <w:szCs w:val="28"/>
          <w:lang w:eastAsia="en-GB"/>
        </w:rPr>
      </w:pPr>
      <w:r w:rsidRPr="00C17172">
        <w:rPr>
          <w:rFonts w:ascii="Segoe UI" w:eastAsia="Times New Roman" w:hAnsi="Segoe UI" w:cs="Segoe UI"/>
          <w:b/>
          <w:bCs/>
          <w:sz w:val="28"/>
          <w:szCs w:val="28"/>
          <w:lang w:eastAsia="en-GB"/>
        </w:rPr>
        <w:t>SEND and Medical Considerations:</w:t>
      </w:r>
      <w:r w:rsidRPr="00C17172">
        <w:rPr>
          <w:rFonts w:ascii="Segoe UI" w:eastAsia="Times New Roman" w:hAnsi="Segoe UI" w:cs="Segoe UI"/>
          <w:sz w:val="28"/>
          <w:szCs w:val="28"/>
          <w:lang w:eastAsia="en-GB"/>
        </w:rPr>
        <w:br/>
        <w:t xml:space="preserve">• In cases where a child or adult needs to wear a specific device for medical or additional support needs (e.g., glucose monitors, communication aids), this must be discussed, risk </w:t>
      </w:r>
      <w:proofErr w:type="gramStart"/>
      <w:r w:rsidRPr="00C17172">
        <w:rPr>
          <w:rFonts w:ascii="Segoe UI" w:eastAsia="Times New Roman" w:hAnsi="Segoe UI" w:cs="Segoe UI"/>
          <w:sz w:val="28"/>
          <w:szCs w:val="28"/>
          <w:lang w:eastAsia="en-GB"/>
        </w:rPr>
        <w:t>assessed, and</w:t>
      </w:r>
      <w:proofErr w:type="gramEnd"/>
      <w:r w:rsidRPr="00C17172">
        <w:rPr>
          <w:rFonts w:ascii="Segoe UI" w:eastAsia="Times New Roman" w:hAnsi="Segoe UI" w:cs="Segoe UI"/>
          <w:sz w:val="28"/>
          <w:szCs w:val="28"/>
          <w:lang w:eastAsia="en-GB"/>
        </w:rPr>
        <w:t xml:space="preserve"> documented with parental/carer input.</w:t>
      </w:r>
      <w:r w:rsidRPr="00C17172">
        <w:rPr>
          <w:rFonts w:ascii="Segoe UI" w:eastAsia="Times New Roman" w:hAnsi="Segoe UI" w:cs="Segoe UI"/>
          <w:sz w:val="28"/>
          <w:szCs w:val="28"/>
          <w:lang w:eastAsia="en-GB"/>
        </w:rPr>
        <w:br/>
        <w:t>• Data from such devices will be handled securely and sensitively, following GDPR guidelines.</w:t>
      </w:r>
    </w:p>
    <w:p w14:paraId="4E2A0A08" w14:textId="6896C9BB" w:rsidR="00C17172" w:rsidRPr="00C17172" w:rsidRDefault="00C17172" w:rsidP="00C17172">
      <w:pPr>
        <w:spacing w:before="100" w:beforeAutospacing="1" w:after="100" w:afterAutospacing="1"/>
        <w:rPr>
          <w:rFonts w:ascii="Segoe UI" w:eastAsia="Times New Roman" w:hAnsi="Segoe UI" w:cs="Segoe UI"/>
          <w:sz w:val="28"/>
          <w:szCs w:val="28"/>
          <w:lang w:eastAsia="en-GB"/>
        </w:rPr>
      </w:pPr>
      <w:r w:rsidRPr="00C17172">
        <w:rPr>
          <w:rFonts w:ascii="Segoe UI" w:eastAsia="Times New Roman" w:hAnsi="Segoe UI" w:cs="Segoe UI"/>
          <w:b/>
          <w:bCs/>
          <w:sz w:val="28"/>
          <w:szCs w:val="28"/>
          <w:lang w:eastAsia="en-GB"/>
        </w:rPr>
        <w:t>Data Protection and Safeguarding:</w:t>
      </w:r>
      <w:r w:rsidRPr="00C17172">
        <w:rPr>
          <w:rFonts w:ascii="Segoe UI" w:eastAsia="Times New Roman" w:hAnsi="Segoe UI" w:cs="Segoe UI"/>
          <w:sz w:val="28"/>
          <w:szCs w:val="28"/>
          <w:lang w:eastAsia="en-GB"/>
        </w:rPr>
        <w:br/>
        <w:t>• No data (images, videos, audio, or personal information) should be collected or transmitted via wearable devices within the setting.</w:t>
      </w:r>
      <w:r w:rsidRPr="00C17172">
        <w:rPr>
          <w:rFonts w:ascii="Segoe UI" w:eastAsia="Times New Roman" w:hAnsi="Segoe UI" w:cs="Segoe UI"/>
          <w:sz w:val="28"/>
          <w:szCs w:val="28"/>
          <w:lang w:eastAsia="en-GB"/>
        </w:rPr>
        <w:br/>
        <w:t>• Any breach of this policy may result in disciplinary action and will be treated as a safeguarding matter if children’s safety or privacy is compromised.</w:t>
      </w:r>
    </w:p>
    <w:p w14:paraId="3DCFC5F9" w14:textId="77777777" w:rsidR="00C17172" w:rsidRPr="00C17172" w:rsidRDefault="00C17172" w:rsidP="00C17172">
      <w:pPr>
        <w:spacing w:before="100" w:beforeAutospacing="1" w:after="100" w:afterAutospacing="1"/>
        <w:rPr>
          <w:rFonts w:ascii="Segoe UI" w:eastAsia="Times New Roman" w:hAnsi="Segoe UI" w:cs="Segoe UI"/>
          <w:sz w:val="28"/>
          <w:szCs w:val="28"/>
          <w:lang w:eastAsia="en-GB"/>
        </w:rPr>
      </w:pPr>
      <w:r w:rsidRPr="00C17172">
        <w:rPr>
          <w:rFonts w:ascii="Segoe UI" w:eastAsia="Times New Roman" w:hAnsi="Segoe UI" w:cs="Segoe UI"/>
          <w:b/>
          <w:bCs/>
          <w:sz w:val="28"/>
          <w:szCs w:val="28"/>
          <w:lang w:eastAsia="en-GB"/>
        </w:rPr>
        <w:t>Monitoring and Enforcement:</w:t>
      </w:r>
      <w:r w:rsidRPr="00C17172">
        <w:rPr>
          <w:rFonts w:ascii="Segoe UI" w:eastAsia="Times New Roman" w:hAnsi="Segoe UI" w:cs="Segoe UI"/>
          <w:sz w:val="28"/>
          <w:szCs w:val="28"/>
          <w:lang w:eastAsia="en-GB"/>
        </w:rPr>
        <w:br/>
        <w:t>• Staff are responsible for self-monitoring their compliance and supporting others in adhering to this policy.</w:t>
      </w:r>
      <w:r w:rsidRPr="00C17172">
        <w:rPr>
          <w:rFonts w:ascii="Segoe UI" w:eastAsia="Times New Roman" w:hAnsi="Segoe UI" w:cs="Segoe UI"/>
          <w:sz w:val="28"/>
          <w:szCs w:val="28"/>
          <w:lang w:eastAsia="en-GB"/>
        </w:rPr>
        <w:br/>
        <w:t>• Any unauthorised use of wearable technology must be reported to the Designated Safeguarding Lead (DSL) immediately.</w:t>
      </w:r>
    </w:p>
    <w:p w14:paraId="66EABEF7" w14:textId="77777777" w:rsidR="00C17172" w:rsidRPr="00C17172" w:rsidRDefault="00C17172" w:rsidP="00C17172">
      <w:pPr>
        <w:spacing w:before="100" w:beforeAutospacing="1" w:after="100" w:afterAutospacing="1"/>
        <w:rPr>
          <w:rFonts w:ascii="Segoe UI" w:eastAsia="Times New Roman" w:hAnsi="Segoe UI" w:cs="Segoe UI"/>
          <w:sz w:val="28"/>
          <w:szCs w:val="28"/>
          <w:lang w:eastAsia="en-GB"/>
        </w:rPr>
      </w:pPr>
      <w:r w:rsidRPr="00C17172">
        <w:rPr>
          <w:rFonts w:ascii="Segoe UI" w:eastAsia="Times New Roman" w:hAnsi="Segoe UI" w:cs="Segoe UI"/>
          <w:b/>
          <w:bCs/>
          <w:sz w:val="28"/>
          <w:szCs w:val="28"/>
          <w:lang w:eastAsia="en-GB"/>
        </w:rPr>
        <w:t>Alignment with EYFS 2025 Changes:</w:t>
      </w:r>
      <w:r w:rsidRPr="00C17172">
        <w:rPr>
          <w:rFonts w:ascii="Segoe UI" w:eastAsia="Times New Roman" w:hAnsi="Segoe UI" w:cs="Segoe UI"/>
          <w:sz w:val="28"/>
          <w:szCs w:val="28"/>
          <w:lang w:eastAsia="en-GB"/>
        </w:rPr>
        <w:br/>
        <w:t xml:space="preserve">This policy supports the safeguarding emphasis of the updated </w:t>
      </w:r>
      <w:r w:rsidRPr="00C17172">
        <w:rPr>
          <w:rFonts w:ascii="Segoe UI" w:eastAsia="Times New Roman" w:hAnsi="Segoe UI" w:cs="Segoe UI"/>
          <w:b/>
          <w:bCs/>
          <w:sz w:val="28"/>
          <w:szCs w:val="28"/>
          <w:lang w:eastAsia="en-GB"/>
        </w:rPr>
        <w:t>EYFS 2025</w:t>
      </w:r>
      <w:r w:rsidRPr="00C17172">
        <w:rPr>
          <w:rFonts w:ascii="Segoe UI" w:eastAsia="Times New Roman" w:hAnsi="Segoe UI" w:cs="Segoe UI"/>
          <w:sz w:val="28"/>
          <w:szCs w:val="28"/>
          <w:lang w:eastAsia="en-GB"/>
        </w:rPr>
        <w:t xml:space="preserve"> by prioritising children's privacy, safety, and dignity in line with broader data protection and safeguarding practices. It aligns with the framework’s ongoing commitment to prevent unsafe practices and enhance child protection measures within early years settings.</w:t>
      </w:r>
    </w:p>
    <w:p w14:paraId="7A75E530" w14:textId="58B532FC" w:rsidR="0086255E" w:rsidRPr="00600291" w:rsidRDefault="00C17172" w:rsidP="00600291">
      <w:pPr>
        <w:spacing w:before="100" w:beforeAutospacing="1" w:after="100" w:afterAutospacing="1"/>
        <w:rPr>
          <w:rFonts w:ascii="Segoe UI" w:eastAsia="Times New Roman" w:hAnsi="Segoe UI" w:cs="Segoe UI"/>
          <w:sz w:val="28"/>
          <w:szCs w:val="28"/>
          <w:lang w:eastAsia="en-GB"/>
        </w:rPr>
      </w:pPr>
      <w:r w:rsidRPr="00C17172">
        <w:rPr>
          <w:rFonts w:ascii="Segoe UI" w:eastAsia="Times New Roman" w:hAnsi="Segoe UI" w:cs="Segoe UI"/>
          <w:b/>
          <w:bCs/>
          <w:sz w:val="28"/>
          <w:szCs w:val="28"/>
          <w:lang w:eastAsia="en-GB"/>
        </w:rPr>
        <w:t>Signed:</w:t>
      </w:r>
      <w:r w:rsidRPr="00C17172">
        <w:rPr>
          <w:rFonts w:ascii="Segoe UI" w:eastAsia="Times New Roman" w:hAnsi="Segoe UI" w:cs="Segoe UI"/>
          <w:sz w:val="28"/>
          <w:szCs w:val="28"/>
          <w:lang w:eastAsia="en-GB"/>
        </w:rPr>
        <w:t xml:space="preserve"> </w:t>
      </w:r>
      <w:r w:rsidR="00600291">
        <w:rPr>
          <w:rFonts w:ascii="Segoe UI" w:eastAsia="Times New Roman" w:hAnsi="Segoe UI" w:cs="Segoe UI"/>
          <w:sz w:val="28"/>
          <w:szCs w:val="28"/>
          <w:lang w:eastAsia="en-GB"/>
        </w:rPr>
        <w:t>Chairperson</w:t>
      </w:r>
      <w:r w:rsidRPr="00C17172">
        <w:rPr>
          <w:rFonts w:ascii="Segoe UI" w:eastAsia="Times New Roman" w:hAnsi="Segoe UI" w:cs="Segoe UI"/>
          <w:sz w:val="28"/>
          <w:szCs w:val="28"/>
          <w:lang w:eastAsia="en-GB"/>
        </w:rPr>
        <w:br/>
      </w:r>
      <w:r w:rsidRPr="00C17172">
        <w:rPr>
          <w:rFonts w:ascii="Segoe UI" w:eastAsia="Times New Roman" w:hAnsi="Segoe UI" w:cs="Segoe UI"/>
          <w:b/>
          <w:bCs/>
          <w:sz w:val="28"/>
          <w:szCs w:val="28"/>
          <w:lang w:eastAsia="en-GB"/>
        </w:rPr>
        <w:t>Date:</w:t>
      </w:r>
      <w:r w:rsidRPr="00C17172">
        <w:rPr>
          <w:rFonts w:ascii="Segoe UI" w:eastAsia="Times New Roman" w:hAnsi="Segoe UI" w:cs="Segoe UI"/>
          <w:sz w:val="28"/>
          <w:szCs w:val="28"/>
          <w:lang w:eastAsia="en-GB"/>
        </w:rPr>
        <w:t xml:space="preserve"> </w:t>
      </w:r>
      <w:r w:rsidR="00600291">
        <w:rPr>
          <w:rFonts w:ascii="Segoe UI" w:eastAsia="Times New Roman" w:hAnsi="Segoe UI" w:cs="Segoe UI"/>
          <w:sz w:val="28"/>
          <w:szCs w:val="28"/>
          <w:lang w:eastAsia="en-GB"/>
        </w:rPr>
        <w:t>September 2025</w:t>
      </w:r>
    </w:p>
    <w:sectPr w:rsidR="0086255E" w:rsidRPr="00600291" w:rsidSect="00F90A70">
      <w:footerReference w:type="default" r:id="rId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C2AF8C" w14:textId="77777777" w:rsidR="00012CBC" w:rsidRDefault="00012CBC" w:rsidP="00461B71">
      <w:r>
        <w:separator/>
      </w:r>
    </w:p>
  </w:endnote>
  <w:endnote w:type="continuationSeparator" w:id="0">
    <w:p w14:paraId="7E40437C" w14:textId="77777777" w:rsidR="00012CBC" w:rsidRDefault="00012CBC" w:rsidP="00461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0F88C" w14:textId="40E58A99" w:rsidR="00461B71" w:rsidRDefault="00461B71" w:rsidP="00461B71">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60679B" w14:textId="77777777" w:rsidR="00012CBC" w:rsidRDefault="00012CBC" w:rsidP="00461B71">
      <w:r>
        <w:separator/>
      </w:r>
    </w:p>
  </w:footnote>
  <w:footnote w:type="continuationSeparator" w:id="0">
    <w:p w14:paraId="2BC40E39" w14:textId="77777777" w:rsidR="00012CBC" w:rsidRDefault="00012CBC" w:rsidP="00461B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5738AE"/>
    <w:multiLevelType w:val="multilevel"/>
    <w:tmpl w:val="31AE47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3057EEA"/>
    <w:multiLevelType w:val="multilevel"/>
    <w:tmpl w:val="420AE0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33F47A0"/>
    <w:multiLevelType w:val="multilevel"/>
    <w:tmpl w:val="0E481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9C57B39"/>
    <w:multiLevelType w:val="multilevel"/>
    <w:tmpl w:val="F946A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8871E40"/>
    <w:multiLevelType w:val="multilevel"/>
    <w:tmpl w:val="80C20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8D3952"/>
    <w:multiLevelType w:val="multilevel"/>
    <w:tmpl w:val="5BB83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5B78F4"/>
    <w:multiLevelType w:val="multilevel"/>
    <w:tmpl w:val="15BAF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5CB7B22"/>
    <w:multiLevelType w:val="multilevel"/>
    <w:tmpl w:val="37261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8282606"/>
    <w:multiLevelType w:val="multilevel"/>
    <w:tmpl w:val="D4B0D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4291F27"/>
    <w:multiLevelType w:val="multilevel"/>
    <w:tmpl w:val="807EC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9101E85"/>
    <w:multiLevelType w:val="multilevel"/>
    <w:tmpl w:val="2BC82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892169A"/>
    <w:multiLevelType w:val="multilevel"/>
    <w:tmpl w:val="803E4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F0176D4"/>
    <w:multiLevelType w:val="multilevel"/>
    <w:tmpl w:val="F230E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4501C5A"/>
    <w:multiLevelType w:val="multilevel"/>
    <w:tmpl w:val="CC940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0EA7FC8"/>
    <w:multiLevelType w:val="multilevel"/>
    <w:tmpl w:val="DA78A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3FD0A6B"/>
    <w:multiLevelType w:val="multilevel"/>
    <w:tmpl w:val="CB68C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94663349">
    <w:abstractNumId w:val="0"/>
  </w:num>
  <w:num w:numId="2" w16cid:durableId="808980420">
    <w:abstractNumId w:val="1"/>
  </w:num>
  <w:num w:numId="3" w16cid:durableId="1390378110">
    <w:abstractNumId w:val="2"/>
  </w:num>
  <w:num w:numId="4" w16cid:durableId="1542086822">
    <w:abstractNumId w:val="3"/>
  </w:num>
  <w:num w:numId="5" w16cid:durableId="2043432890">
    <w:abstractNumId w:val="4"/>
  </w:num>
  <w:num w:numId="6" w16cid:durableId="8068646">
    <w:abstractNumId w:val="5"/>
  </w:num>
  <w:num w:numId="7" w16cid:durableId="1328284430">
    <w:abstractNumId w:val="6"/>
  </w:num>
  <w:num w:numId="8" w16cid:durableId="1654676171">
    <w:abstractNumId w:val="7"/>
  </w:num>
  <w:num w:numId="9" w16cid:durableId="853953983">
    <w:abstractNumId w:val="13"/>
  </w:num>
  <w:num w:numId="10" w16cid:durableId="2111121829">
    <w:abstractNumId w:val="19"/>
  </w:num>
  <w:num w:numId="11" w16cid:durableId="1461605065">
    <w:abstractNumId w:val="20"/>
  </w:num>
  <w:num w:numId="12" w16cid:durableId="1644240040">
    <w:abstractNumId w:val="16"/>
  </w:num>
  <w:num w:numId="13" w16cid:durableId="786657454">
    <w:abstractNumId w:val="11"/>
  </w:num>
  <w:num w:numId="14" w16cid:durableId="66192332">
    <w:abstractNumId w:val="14"/>
  </w:num>
  <w:num w:numId="15" w16cid:durableId="208804397">
    <w:abstractNumId w:val="18"/>
  </w:num>
  <w:num w:numId="16" w16cid:durableId="50662035">
    <w:abstractNumId w:val="22"/>
  </w:num>
  <w:num w:numId="17" w16cid:durableId="682321395">
    <w:abstractNumId w:val="12"/>
  </w:num>
  <w:num w:numId="18" w16cid:durableId="179973292">
    <w:abstractNumId w:val="21"/>
  </w:num>
  <w:num w:numId="19" w16cid:durableId="1122847276">
    <w:abstractNumId w:val="8"/>
  </w:num>
  <w:num w:numId="20" w16cid:durableId="1743716805">
    <w:abstractNumId w:val="17"/>
  </w:num>
  <w:num w:numId="21" w16cid:durableId="355347401">
    <w:abstractNumId w:val="9"/>
  </w:num>
  <w:num w:numId="22" w16cid:durableId="150758426">
    <w:abstractNumId w:val="10"/>
  </w:num>
  <w:num w:numId="23" w16cid:durableId="293870834">
    <w:abstractNumId w:val="23"/>
  </w:num>
  <w:num w:numId="24" w16cid:durableId="12242908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80E"/>
    <w:rsid w:val="00012CBC"/>
    <w:rsid w:val="000A1CF6"/>
    <w:rsid w:val="001D1865"/>
    <w:rsid w:val="001E480E"/>
    <w:rsid w:val="002C51C8"/>
    <w:rsid w:val="003C7508"/>
    <w:rsid w:val="00461B71"/>
    <w:rsid w:val="00503F08"/>
    <w:rsid w:val="00600291"/>
    <w:rsid w:val="0064046C"/>
    <w:rsid w:val="007B752E"/>
    <w:rsid w:val="007C29E6"/>
    <w:rsid w:val="0086255E"/>
    <w:rsid w:val="00BD7CC4"/>
    <w:rsid w:val="00C17172"/>
    <w:rsid w:val="00D84D52"/>
    <w:rsid w:val="00F33E77"/>
    <w:rsid w:val="00F90A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51C6C"/>
  <w15:chartTrackingRefBased/>
  <w15:docId w15:val="{CF05144D-ACC3-E64A-8561-6E354A11B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3C7508"/>
    <w:pPr>
      <w:spacing w:before="100" w:beforeAutospacing="1" w:after="100" w:afterAutospacing="1"/>
      <w:outlineLvl w:val="2"/>
    </w:pPr>
    <w:rPr>
      <w:rFonts w:ascii="Times New Roman" w:eastAsia="Times New Roman" w:hAnsi="Times New Roman" w:cs="Times New Roman"/>
      <w:b/>
      <w:bCs/>
      <w:sz w:val="27"/>
      <w:szCs w:val="27"/>
      <w:lang w:eastAsia="en-GB"/>
    </w:rPr>
  </w:style>
  <w:style w:type="paragraph" w:styleId="Heading4">
    <w:name w:val="heading 4"/>
    <w:basedOn w:val="Normal"/>
    <w:link w:val="Heading4Char"/>
    <w:uiPriority w:val="9"/>
    <w:qFormat/>
    <w:rsid w:val="003C7508"/>
    <w:pPr>
      <w:spacing w:before="100" w:beforeAutospacing="1" w:after="100" w:afterAutospacing="1"/>
      <w:outlineLvl w:val="3"/>
    </w:pPr>
    <w:rPr>
      <w:rFonts w:ascii="Times New Roman" w:eastAsia="Times New Roman" w:hAnsi="Times New Roman" w:cs="Times New Roman"/>
      <w:b/>
      <w:bCs/>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1B71"/>
    <w:pPr>
      <w:tabs>
        <w:tab w:val="center" w:pos="4680"/>
        <w:tab w:val="right" w:pos="9360"/>
      </w:tabs>
    </w:pPr>
  </w:style>
  <w:style w:type="character" w:customStyle="1" w:styleId="HeaderChar">
    <w:name w:val="Header Char"/>
    <w:basedOn w:val="DefaultParagraphFont"/>
    <w:link w:val="Header"/>
    <w:uiPriority w:val="99"/>
    <w:rsid w:val="00461B71"/>
  </w:style>
  <w:style w:type="paragraph" w:styleId="Footer">
    <w:name w:val="footer"/>
    <w:basedOn w:val="Normal"/>
    <w:link w:val="FooterChar"/>
    <w:uiPriority w:val="99"/>
    <w:unhideWhenUsed/>
    <w:rsid w:val="00461B71"/>
    <w:pPr>
      <w:tabs>
        <w:tab w:val="center" w:pos="4680"/>
        <w:tab w:val="right" w:pos="9360"/>
      </w:tabs>
    </w:pPr>
  </w:style>
  <w:style w:type="character" w:customStyle="1" w:styleId="FooterChar">
    <w:name w:val="Footer Char"/>
    <w:basedOn w:val="DefaultParagraphFont"/>
    <w:link w:val="Footer"/>
    <w:uiPriority w:val="99"/>
    <w:rsid w:val="00461B71"/>
  </w:style>
  <w:style w:type="paragraph" w:styleId="NormalWeb">
    <w:name w:val="Normal (Web)"/>
    <w:basedOn w:val="Normal"/>
    <w:uiPriority w:val="99"/>
    <w:semiHidden/>
    <w:unhideWhenUsed/>
    <w:rsid w:val="00BD7CC4"/>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BD7CC4"/>
    <w:rPr>
      <w:b/>
      <w:bCs/>
    </w:rPr>
  </w:style>
  <w:style w:type="character" w:styleId="Emphasis">
    <w:name w:val="Emphasis"/>
    <w:basedOn w:val="DefaultParagraphFont"/>
    <w:uiPriority w:val="20"/>
    <w:qFormat/>
    <w:rsid w:val="00BD7CC4"/>
    <w:rPr>
      <w:i/>
      <w:iCs/>
    </w:rPr>
  </w:style>
  <w:style w:type="character" w:customStyle="1" w:styleId="Heading3Char">
    <w:name w:val="Heading 3 Char"/>
    <w:basedOn w:val="DefaultParagraphFont"/>
    <w:link w:val="Heading3"/>
    <w:uiPriority w:val="9"/>
    <w:rsid w:val="003C7508"/>
    <w:rPr>
      <w:rFonts w:ascii="Times New Roman" w:eastAsia="Times New Roman" w:hAnsi="Times New Roman" w:cs="Times New Roman"/>
      <w:b/>
      <w:bCs/>
      <w:sz w:val="27"/>
      <w:szCs w:val="27"/>
      <w:lang w:eastAsia="en-GB"/>
    </w:rPr>
  </w:style>
  <w:style w:type="character" w:customStyle="1" w:styleId="Heading4Char">
    <w:name w:val="Heading 4 Char"/>
    <w:basedOn w:val="DefaultParagraphFont"/>
    <w:link w:val="Heading4"/>
    <w:uiPriority w:val="9"/>
    <w:rsid w:val="003C7508"/>
    <w:rPr>
      <w:rFonts w:ascii="Times New Roman" w:eastAsia="Times New Roman" w:hAnsi="Times New Roman" w:cs="Times New Roman"/>
      <w:b/>
      <w:bCs/>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96846">
      <w:bodyDiv w:val="1"/>
      <w:marLeft w:val="0"/>
      <w:marRight w:val="0"/>
      <w:marTop w:val="0"/>
      <w:marBottom w:val="0"/>
      <w:divBdr>
        <w:top w:val="none" w:sz="0" w:space="0" w:color="auto"/>
        <w:left w:val="none" w:sz="0" w:space="0" w:color="auto"/>
        <w:bottom w:val="none" w:sz="0" w:space="0" w:color="auto"/>
        <w:right w:val="none" w:sz="0" w:space="0" w:color="auto"/>
      </w:divBdr>
    </w:div>
    <w:div w:id="110786179">
      <w:bodyDiv w:val="1"/>
      <w:marLeft w:val="0"/>
      <w:marRight w:val="0"/>
      <w:marTop w:val="0"/>
      <w:marBottom w:val="0"/>
      <w:divBdr>
        <w:top w:val="none" w:sz="0" w:space="0" w:color="auto"/>
        <w:left w:val="none" w:sz="0" w:space="0" w:color="auto"/>
        <w:bottom w:val="none" w:sz="0" w:space="0" w:color="auto"/>
        <w:right w:val="none" w:sz="0" w:space="0" w:color="auto"/>
      </w:divBdr>
    </w:div>
    <w:div w:id="197935442">
      <w:bodyDiv w:val="1"/>
      <w:marLeft w:val="0"/>
      <w:marRight w:val="0"/>
      <w:marTop w:val="0"/>
      <w:marBottom w:val="0"/>
      <w:divBdr>
        <w:top w:val="none" w:sz="0" w:space="0" w:color="auto"/>
        <w:left w:val="none" w:sz="0" w:space="0" w:color="auto"/>
        <w:bottom w:val="none" w:sz="0" w:space="0" w:color="auto"/>
        <w:right w:val="none" w:sz="0" w:space="0" w:color="auto"/>
      </w:divBdr>
    </w:div>
    <w:div w:id="839927832">
      <w:bodyDiv w:val="1"/>
      <w:marLeft w:val="0"/>
      <w:marRight w:val="0"/>
      <w:marTop w:val="0"/>
      <w:marBottom w:val="0"/>
      <w:divBdr>
        <w:top w:val="none" w:sz="0" w:space="0" w:color="auto"/>
        <w:left w:val="none" w:sz="0" w:space="0" w:color="auto"/>
        <w:bottom w:val="none" w:sz="0" w:space="0" w:color="auto"/>
        <w:right w:val="none" w:sz="0" w:space="0" w:color="auto"/>
      </w:divBdr>
    </w:div>
    <w:div w:id="1746027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494</Words>
  <Characters>2821</Characters>
  <Application>Microsoft Office Word</Application>
  <DocSecurity>0</DocSecurity>
  <Lines>23</Lines>
  <Paragraphs>6</Paragraphs>
  <ScaleCrop>false</ScaleCrop>
  <Company/>
  <LinksUpToDate>false</LinksUpToDate>
  <CharactersWithSpaces>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Little Acorns Office</cp:lastModifiedBy>
  <cp:revision>2</cp:revision>
  <cp:lastPrinted>2025-10-20T15:28:00Z</cp:lastPrinted>
  <dcterms:created xsi:type="dcterms:W3CDTF">2025-10-20T15:28:00Z</dcterms:created>
  <dcterms:modified xsi:type="dcterms:W3CDTF">2025-10-20T15:28:00Z</dcterms:modified>
</cp:coreProperties>
</file>